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CB745" w14:textId="77777777" w:rsidR="004A2DEB" w:rsidRDefault="004A2DEB" w:rsidP="004A2DEB">
      <w:pPr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Name:  ______________________________________________</w:t>
      </w:r>
      <w:r>
        <w:tab/>
      </w:r>
      <w:r>
        <w:rPr>
          <w:b/>
          <w:bCs/>
        </w:rPr>
        <w:t>Date:  _______________</w:t>
      </w:r>
      <w:proofErr w:type="gramStart"/>
      <w:r>
        <w:rPr>
          <w:b/>
          <w:bCs/>
        </w:rPr>
        <w:t>_  Period</w:t>
      </w:r>
      <w:proofErr w:type="gramEnd"/>
      <w:r>
        <w:rPr>
          <w:b/>
          <w:bCs/>
        </w:rPr>
        <w:t>:  ____</w:t>
      </w:r>
    </w:p>
    <w:p w14:paraId="64DF9EA4" w14:textId="77777777" w:rsidR="004A2DEB" w:rsidRDefault="004A2DEB" w:rsidP="004A2DEB">
      <w:pPr>
        <w:pBdr>
          <w:bottom w:val="single" w:sz="12" w:space="1" w:color="auto"/>
        </w:pBdr>
        <w:jc w:val="both"/>
        <w:rPr>
          <w:b/>
          <w:bCs/>
        </w:rPr>
      </w:pPr>
    </w:p>
    <w:p w14:paraId="71D5EBD7" w14:textId="77777777" w:rsidR="004A2DEB" w:rsidRDefault="004A2DEB" w:rsidP="004A2DEB">
      <w:pPr>
        <w:jc w:val="center"/>
      </w:pPr>
    </w:p>
    <w:p w14:paraId="36C59762" w14:textId="77777777" w:rsidR="004A2DEB" w:rsidRPr="004A2DEB" w:rsidRDefault="004A2DEB" w:rsidP="004A2DEB">
      <w:pPr>
        <w:pStyle w:val="Heading2"/>
        <w:spacing w:line="240" w:lineRule="auto"/>
      </w:pPr>
      <w:r w:rsidRPr="004A2DEB">
        <w:rPr>
          <w:iCs/>
        </w:rPr>
        <w:t>The Industrial Workplace</w:t>
      </w:r>
    </w:p>
    <w:p w14:paraId="554D633E" w14:textId="77777777" w:rsidR="004A2DEB" w:rsidRDefault="004A2DEB" w:rsidP="004A2DEB">
      <w:pPr>
        <w:rPr>
          <w:rFonts w:ascii="Cambria" w:hAnsi="Cambria"/>
        </w:rPr>
      </w:pPr>
    </w:p>
    <w:p w14:paraId="14E516CB" w14:textId="77777777" w:rsidR="004A2DEB" w:rsidRPr="00CC62A5" w:rsidRDefault="004A2DEB" w:rsidP="004A2DEB">
      <w:pPr>
        <w:rPr>
          <w:rFonts w:ascii="Cambria" w:hAnsi="Cambria"/>
          <w:u w:val="single"/>
        </w:rPr>
      </w:pPr>
      <w:r w:rsidRPr="00CC62A5">
        <w:rPr>
          <w:rFonts w:ascii="Cambria" w:hAnsi="Cambria"/>
          <w:u w:val="single"/>
        </w:rPr>
        <w:t>Stinger – “Cutting Deals”</w:t>
      </w:r>
    </w:p>
    <w:p w14:paraId="33A83859" w14:textId="77777777" w:rsidR="004A2DEB" w:rsidRDefault="004A2DEB" w:rsidP="004A2DEB">
      <w:pPr>
        <w:rPr>
          <w:rFonts w:ascii="Cambria" w:hAnsi="Cambria"/>
        </w:rPr>
      </w:pPr>
    </w:p>
    <w:p w14:paraId="57867690" w14:textId="77777777" w:rsidR="004A2DEB" w:rsidRPr="00CC62A5" w:rsidRDefault="004A2DEB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Do you support Max or Carlo?  Why do you think the person you selected is “right”?</w:t>
      </w:r>
    </w:p>
    <w:p w14:paraId="5C7F500C" w14:textId="77777777" w:rsidR="004A2DEB" w:rsidRDefault="004A2DEB" w:rsidP="004A2DEB">
      <w:pPr>
        <w:rPr>
          <w:rFonts w:ascii="Cambria" w:hAnsi="Cambria"/>
        </w:rPr>
      </w:pPr>
    </w:p>
    <w:p w14:paraId="1B2EBF1E" w14:textId="77777777" w:rsidR="004A2DEB" w:rsidRDefault="004A2DEB" w:rsidP="004A2DEB">
      <w:pPr>
        <w:rPr>
          <w:rFonts w:ascii="Cambria" w:hAnsi="Cambria"/>
        </w:rPr>
      </w:pPr>
    </w:p>
    <w:p w14:paraId="6B66A4CF" w14:textId="77777777" w:rsidR="004A2DEB" w:rsidRDefault="004A2DEB" w:rsidP="004A2DEB">
      <w:pPr>
        <w:rPr>
          <w:rFonts w:ascii="Cambria" w:hAnsi="Cambria"/>
        </w:rPr>
      </w:pPr>
    </w:p>
    <w:p w14:paraId="5BCD7AE8" w14:textId="77777777" w:rsidR="004A2DEB" w:rsidRDefault="004A2DEB" w:rsidP="004A2DEB">
      <w:pPr>
        <w:rPr>
          <w:rFonts w:ascii="Cambria" w:hAnsi="Cambria"/>
        </w:rPr>
      </w:pPr>
    </w:p>
    <w:p w14:paraId="74F0EAB9" w14:textId="77777777" w:rsidR="00CC62A5" w:rsidRPr="00CC62A5" w:rsidRDefault="00CC62A5" w:rsidP="00CC62A5">
      <w:pPr>
        <w:rPr>
          <w:rFonts w:ascii="Cambria" w:hAnsi="Cambria"/>
          <w:u w:val="single"/>
        </w:rPr>
      </w:pPr>
      <w:r w:rsidRPr="00CC62A5">
        <w:rPr>
          <w:rFonts w:ascii="Cambria" w:hAnsi="Cambria"/>
          <w:u w:val="single"/>
        </w:rPr>
        <w:t xml:space="preserve">Pencil sharpening example (selected student) </w:t>
      </w:r>
    </w:p>
    <w:p w14:paraId="5969B03E" w14:textId="77777777" w:rsidR="00CC62A5" w:rsidRPr="00CC62A5" w:rsidRDefault="00CC62A5" w:rsidP="00CC62A5">
      <w:pPr>
        <w:rPr>
          <w:rFonts w:ascii="Cambria" w:hAnsi="Cambria"/>
          <w:u w:val="single"/>
        </w:rPr>
      </w:pPr>
    </w:p>
    <w:p w14:paraId="469B303C" w14:textId="77777777" w:rsidR="00CC62A5" w:rsidRDefault="00CC62A5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How did machines enhance production?</w:t>
      </w:r>
    </w:p>
    <w:p w14:paraId="4A965559" w14:textId="77777777" w:rsidR="00CC62A5" w:rsidRDefault="00CC62A5" w:rsidP="00CC62A5">
      <w:pPr>
        <w:rPr>
          <w:rFonts w:ascii="Cambria" w:hAnsi="Cambria"/>
        </w:rPr>
      </w:pPr>
    </w:p>
    <w:p w14:paraId="04551239" w14:textId="77777777" w:rsidR="00CC62A5" w:rsidRPr="00CC62A5" w:rsidRDefault="00CC62A5" w:rsidP="00CC62A5">
      <w:pPr>
        <w:rPr>
          <w:rFonts w:ascii="Cambria" w:hAnsi="Cambria"/>
        </w:rPr>
      </w:pPr>
    </w:p>
    <w:p w14:paraId="4EA8D4D8" w14:textId="77777777" w:rsidR="00CC62A5" w:rsidRPr="00CC62A5" w:rsidRDefault="00CC62A5" w:rsidP="00CC62A5">
      <w:pPr>
        <w:rPr>
          <w:rFonts w:ascii="Cambria" w:hAnsi="Cambria"/>
        </w:rPr>
      </w:pPr>
    </w:p>
    <w:p w14:paraId="3DFA4EE4" w14:textId="77777777" w:rsidR="00CC62A5" w:rsidRPr="00CC62A5" w:rsidRDefault="00CC62A5" w:rsidP="00CC62A5">
      <w:pPr>
        <w:rPr>
          <w:rFonts w:ascii="Cambria" w:hAnsi="Cambria"/>
        </w:rPr>
      </w:pPr>
    </w:p>
    <w:p w14:paraId="46B1544C" w14:textId="77777777" w:rsidR="00CC62A5" w:rsidRPr="00CC62A5" w:rsidRDefault="00CC62A5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How did machines change the role of the worker?</w:t>
      </w:r>
    </w:p>
    <w:p w14:paraId="1BFBCECA" w14:textId="77777777" w:rsidR="00CC62A5" w:rsidRDefault="00CC62A5" w:rsidP="00CC62A5">
      <w:pPr>
        <w:rPr>
          <w:rFonts w:ascii="Cambria" w:hAnsi="Cambria"/>
        </w:rPr>
      </w:pPr>
    </w:p>
    <w:p w14:paraId="2638D36E" w14:textId="77777777" w:rsidR="00CC62A5" w:rsidRDefault="00CC62A5" w:rsidP="00CC62A5">
      <w:pPr>
        <w:rPr>
          <w:rFonts w:ascii="Cambria" w:hAnsi="Cambria"/>
        </w:rPr>
      </w:pPr>
    </w:p>
    <w:p w14:paraId="6D13F7B4" w14:textId="77777777" w:rsidR="00CC62A5" w:rsidRDefault="00CC62A5" w:rsidP="00CC62A5">
      <w:pPr>
        <w:rPr>
          <w:rFonts w:ascii="Cambria" w:hAnsi="Cambria"/>
        </w:rPr>
      </w:pPr>
    </w:p>
    <w:p w14:paraId="32129EF1" w14:textId="77777777" w:rsidR="00CC62A5" w:rsidRDefault="00CC62A5" w:rsidP="00CC62A5">
      <w:pPr>
        <w:rPr>
          <w:rFonts w:ascii="Cambria" w:hAnsi="Cambria"/>
        </w:rPr>
      </w:pPr>
    </w:p>
    <w:p w14:paraId="0F68426B" w14:textId="77777777" w:rsidR="00CC62A5" w:rsidRPr="00CC62A5" w:rsidRDefault="00CC62A5" w:rsidP="00CC62A5">
      <w:pPr>
        <w:rPr>
          <w:rFonts w:ascii="Cambria" w:hAnsi="Cambria"/>
          <w:u w:val="single"/>
        </w:rPr>
      </w:pPr>
      <w:r w:rsidRPr="00CC62A5">
        <w:rPr>
          <w:rFonts w:ascii="Cambria" w:hAnsi="Cambria"/>
          <w:u w:val="single"/>
        </w:rPr>
        <w:t>Car Assembly Line example (entire class in groups of five)</w:t>
      </w:r>
    </w:p>
    <w:p w14:paraId="2DC8C58F" w14:textId="77777777" w:rsidR="00CC62A5" w:rsidRPr="00CC62A5" w:rsidRDefault="00CC62A5" w:rsidP="00CC62A5">
      <w:pPr>
        <w:rPr>
          <w:rFonts w:ascii="Cambria" w:hAnsi="Cambria"/>
        </w:rPr>
      </w:pPr>
    </w:p>
    <w:p w14:paraId="0A4FCBC1" w14:textId="77777777" w:rsidR="00CC62A5" w:rsidRDefault="00CC62A5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How was the quality impacted using the assembly line?</w:t>
      </w:r>
    </w:p>
    <w:p w14:paraId="3248658F" w14:textId="77777777" w:rsidR="00CC62A5" w:rsidRPr="00CC62A5" w:rsidRDefault="00CC62A5" w:rsidP="00CC62A5">
      <w:pPr>
        <w:rPr>
          <w:rFonts w:ascii="Cambria" w:hAnsi="Cambria"/>
        </w:rPr>
      </w:pPr>
    </w:p>
    <w:p w14:paraId="1E6CEC81" w14:textId="77777777" w:rsidR="00CC62A5" w:rsidRDefault="00CC62A5" w:rsidP="00CC62A5">
      <w:pPr>
        <w:rPr>
          <w:rFonts w:ascii="Cambria" w:hAnsi="Cambria"/>
        </w:rPr>
      </w:pPr>
    </w:p>
    <w:p w14:paraId="53B9C443" w14:textId="77777777" w:rsidR="00CC62A5" w:rsidRPr="00CC62A5" w:rsidRDefault="00CC62A5" w:rsidP="00CC62A5">
      <w:pPr>
        <w:rPr>
          <w:rFonts w:ascii="Cambria" w:hAnsi="Cambria"/>
        </w:rPr>
      </w:pPr>
    </w:p>
    <w:p w14:paraId="18AB2F69" w14:textId="77777777" w:rsidR="00CC62A5" w:rsidRPr="00CC62A5" w:rsidRDefault="00CC62A5" w:rsidP="00CC62A5">
      <w:pPr>
        <w:rPr>
          <w:rFonts w:ascii="Cambria" w:hAnsi="Cambria"/>
        </w:rPr>
      </w:pPr>
    </w:p>
    <w:p w14:paraId="7A46864A" w14:textId="77777777" w:rsidR="00CC62A5" w:rsidRPr="00CC62A5" w:rsidRDefault="00CC62A5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Could your line been more efficient?</w:t>
      </w:r>
    </w:p>
    <w:p w14:paraId="7E9AB918" w14:textId="77777777" w:rsidR="00CC62A5" w:rsidRDefault="00CC62A5" w:rsidP="00CC62A5">
      <w:pPr>
        <w:rPr>
          <w:rFonts w:ascii="Cambria" w:hAnsi="Cambria"/>
        </w:rPr>
      </w:pPr>
    </w:p>
    <w:p w14:paraId="10BBC36F" w14:textId="77777777" w:rsidR="00CC62A5" w:rsidRDefault="00CC62A5" w:rsidP="00CC62A5">
      <w:pPr>
        <w:rPr>
          <w:rFonts w:ascii="Cambria" w:hAnsi="Cambria"/>
        </w:rPr>
      </w:pPr>
    </w:p>
    <w:p w14:paraId="0E453A97" w14:textId="77777777" w:rsidR="00CC62A5" w:rsidRDefault="00CC62A5" w:rsidP="00CC62A5">
      <w:pPr>
        <w:rPr>
          <w:rFonts w:ascii="Cambria" w:hAnsi="Cambria"/>
        </w:rPr>
      </w:pPr>
    </w:p>
    <w:p w14:paraId="10E56E5A" w14:textId="77777777" w:rsidR="00CC62A5" w:rsidRDefault="00CC62A5" w:rsidP="00CC62A5">
      <w:pPr>
        <w:rPr>
          <w:rFonts w:ascii="Cambria" w:hAnsi="Cambria"/>
        </w:rPr>
      </w:pPr>
    </w:p>
    <w:p w14:paraId="4CC72EB6" w14:textId="77777777" w:rsidR="00CC62A5" w:rsidRPr="00CC62A5" w:rsidRDefault="00CC62A5" w:rsidP="00CC62A5">
      <w:pPr>
        <w:rPr>
          <w:rFonts w:ascii="Cambria" w:hAnsi="Cambria"/>
          <w:u w:val="single"/>
        </w:rPr>
      </w:pPr>
      <w:r w:rsidRPr="00CC62A5">
        <w:rPr>
          <w:rFonts w:ascii="Cambria" w:hAnsi="Cambria"/>
          <w:u w:val="single"/>
        </w:rPr>
        <w:t>Repetition assignment (entire class individually)</w:t>
      </w:r>
    </w:p>
    <w:p w14:paraId="1057E8EB" w14:textId="77777777" w:rsidR="00CC62A5" w:rsidRPr="00CC62A5" w:rsidRDefault="00CC62A5" w:rsidP="00CC62A5">
      <w:pPr>
        <w:rPr>
          <w:rFonts w:ascii="Cambria" w:hAnsi="Cambria"/>
        </w:rPr>
      </w:pPr>
    </w:p>
    <w:p w14:paraId="178F28F6" w14:textId="77777777" w:rsidR="00CC62A5" w:rsidRDefault="00CC62A5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How did the repetition affect your performance?</w:t>
      </w:r>
    </w:p>
    <w:p w14:paraId="6A231193" w14:textId="77777777" w:rsidR="00CC62A5" w:rsidRPr="00CC62A5" w:rsidRDefault="00CC62A5" w:rsidP="00CC62A5">
      <w:pPr>
        <w:rPr>
          <w:rFonts w:ascii="Cambria" w:hAnsi="Cambria"/>
        </w:rPr>
      </w:pPr>
    </w:p>
    <w:p w14:paraId="5E6614AF" w14:textId="77777777" w:rsidR="00CC62A5" w:rsidRPr="00CC62A5" w:rsidRDefault="00CC62A5" w:rsidP="00CC62A5">
      <w:pPr>
        <w:rPr>
          <w:rFonts w:ascii="Cambria" w:hAnsi="Cambria"/>
        </w:rPr>
      </w:pPr>
    </w:p>
    <w:p w14:paraId="0D346714" w14:textId="77777777" w:rsidR="00CC62A5" w:rsidRDefault="00CC62A5" w:rsidP="00CC62A5">
      <w:pPr>
        <w:rPr>
          <w:rFonts w:ascii="Cambria" w:hAnsi="Cambria"/>
        </w:rPr>
      </w:pPr>
    </w:p>
    <w:p w14:paraId="2E631427" w14:textId="77777777" w:rsidR="00CC62A5" w:rsidRPr="00CC62A5" w:rsidRDefault="00CC62A5" w:rsidP="00CC62A5">
      <w:pPr>
        <w:rPr>
          <w:rFonts w:ascii="Cambria" w:hAnsi="Cambria"/>
        </w:rPr>
      </w:pPr>
    </w:p>
    <w:p w14:paraId="2A08E440" w14:textId="77777777" w:rsidR="00CC62A5" w:rsidRPr="00CC62A5" w:rsidRDefault="00CC62A5" w:rsidP="00CC62A5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CC62A5">
        <w:rPr>
          <w:rFonts w:ascii="Cambria" w:hAnsi="Cambria"/>
        </w:rPr>
        <w:t>Why would someone be willing to deal with these working conditions?</w:t>
      </w:r>
    </w:p>
    <w:p w14:paraId="32293B0D" w14:textId="77777777" w:rsidR="004A2DEB" w:rsidRPr="004A2DEB" w:rsidRDefault="004A2DEB" w:rsidP="004A2DEB">
      <w:pPr>
        <w:rPr>
          <w:rFonts w:ascii="Cambria" w:hAnsi="Cambria"/>
        </w:rPr>
      </w:pPr>
    </w:p>
    <w:sectPr w:rsidR="004A2DEB" w:rsidRPr="004A2DEB" w:rsidSect="0018719C">
      <w:pgSz w:w="12240" w:h="15840"/>
      <w:pgMar w:top="81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CF42A43"/>
    <w:multiLevelType w:val="hybridMultilevel"/>
    <w:tmpl w:val="313E71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5E7972"/>
    <w:multiLevelType w:val="hybridMultilevel"/>
    <w:tmpl w:val="E06E9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9D6F51"/>
    <w:multiLevelType w:val="hybridMultilevel"/>
    <w:tmpl w:val="9FBA0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38159A"/>
    <w:multiLevelType w:val="hybridMultilevel"/>
    <w:tmpl w:val="401848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4A6D3A"/>
    <w:multiLevelType w:val="hybridMultilevel"/>
    <w:tmpl w:val="133EAA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B970F1"/>
    <w:multiLevelType w:val="multilevel"/>
    <w:tmpl w:val="133EAA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615F7A"/>
    <w:multiLevelType w:val="hybridMultilevel"/>
    <w:tmpl w:val="20D83F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B42B55"/>
    <w:multiLevelType w:val="hybridMultilevel"/>
    <w:tmpl w:val="4392C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0C4D36"/>
    <w:multiLevelType w:val="multilevel"/>
    <w:tmpl w:val="E06E9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0"/>
  </w:num>
  <w:num w:numId="13">
    <w:abstractNumId w:val="8"/>
  </w:num>
  <w:num w:numId="14">
    <w:abstractNumId w:val="1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782"/>
    <w:rsid w:val="0018719C"/>
    <w:rsid w:val="00367A92"/>
    <w:rsid w:val="004A2DEB"/>
    <w:rsid w:val="00532F11"/>
    <w:rsid w:val="00696EE3"/>
    <w:rsid w:val="006D4EDF"/>
    <w:rsid w:val="007E1D6A"/>
    <w:rsid w:val="00CC62A5"/>
    <w:rsid w:val="00E1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8B59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A2DEB"/>
    <w:pPr>
      <w:keepNext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78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4A2DEB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A2DEB"/>
    <w:pPr>
      <w:keepNext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78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4A2DEB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Macintosh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2013-09-19T14:08:00Z</dcterms:created>
  <dcterms:modified xsi:type="dcterms:W3CDTF">2013-09-19T14:08:00Z</dcterms:modified>
</cp:coreProperties>
</file>